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4F53" w:rsidRPr="00BC4159" w:rsidRDefault="00250F30" w:rsidP="00BC4159">
      <w:pPr>
        <w:spacing w:line="360" w:lineRule="auto"/>
        <w:jc w:val="center"/>
        <w:rPr>
          <w:lang w:eastAsia="zh-CN"/>
        </w:rPr>
      </w:pPr>
      <w:r w:rsidRPr="00250F30">
        <w:rPr>
          <w:rFonts w:hint="eastAsia"/>
          <w:b/>
          <w:bCs/>
          <w:sz w:val="28"/>
          <w:szCs w:val="28"/>
        </w:rPr>
        <w:t>二年级上册数学一课一练</w:t>
      </w:r>
      <w:r w:rsidRPr="00250F30">
        <w:rPr>
          <w:rFonts w:hint="eastAsia"/>
          <w:b/>
          <w:bCs/>
          <w:sz w:val="28"/>
          <w:szCs w:val="28"/>
        </w:rPr>
        <w:t>-3.3</w:t>
      </w:r>
      <w:r w:rsidRPr="00250F30">
        <w:rPr>
          <w:rFonts w:hint="eastAsia"/>
          <w:b/>
          <w:bCs/>
          <w:sz w:val="28"/>
          <w:szCs w:val="28"/>
        </w:rPr>
        <w:t>有多少点子</w:t>
      </w:r>
      <w:r w:rsidRPr="00250F30">
        <w:rPr>
          <w:rFonts w:hint="eastAsia"/>
          <w:b/>
          <w:bCs/>
          <w:sz w:val="28"/>
          <w:szCs w:val="28"/>
        </w:rPr>
        <w:t xml:space="preserve"> </w:t>
      </w:r>
      <w:bookmarkStart w:id="0" w:name="_GoBack"/>
      <w:bookmarkEnd w:id="0"/>
    </w:p>
    <w:p w:rsidR="00C84F53" w:rsidRPr="00BC4159" w:rsidRDefault="00BC4159" w:rsidP="00BC4159">
      <w:pPr>
        <w:spacing w:line="360" w:lineRule="auto"/>
      </w:pPr>
      <w:r w:rsidRPr="00BC4159">
        <w:rPr>
          <w:b/>
          <w:bCs/>
          <w:sz w:val="24"/>
          <w:szCs w:val="24"/>
        </w:rPr>
        <w:t>一、单选题</w:t>
      </w:r>
      <w:r w:rsidRPr="00BC4159">
        <w:rPr>
          <w:b/>
          <w:bCs/>
          <w:sz w:val="24"/>
          <w:szCs w:val="24"/>
        </w:rPr>
        <w:t xml:space="preserve"> </w:t>
      </w:r>
    </w:p>
    <w:p w:rsidR="00C84F53" w:rsidRPr="00BC4159" w:rsidRDefault="00BC4159" w:rsidP="00BC4159">
      <w:pPr>
        <w:spacing w:after="0" w:line="360" w:lineRule="auto"/>
      </w:pPr>
      <w:r w:rsidRPr="00BC4159">
        <w:t>1.</w:t>
      </w:r>
      <w:r w:rsidRPr="00BC4159">
        <w:t>计算一个乘数是</w:t>
      </w:r>
      <w:r w:rsidRPr="00BC4159">
        <w:t>4</w:t>
      </w:r>
      <w:r w:rsidRPr="00BC4159">
        <w:t>，另一个乘数是</w:t>
      </w:r>
      <w:r w:rsidRPr="00BC4159">
        <w:t>3</w:t>
      </w:r>
      <w:r w:rsidRPr="00BC4159">
        <w:t>，积是多少？要用</w:t>
      </w:r>
      <w:r w:rsidRPr="00BC4159">
        <w:t>(     )</w:t>
      </w:r>
      <w:r w:rsidRPr="00BC4159">
        <w:t>法计算。</w:t>
      </w:r>
      <w:r w:rsidRPr="00BC4159">
        <w:t xml:space="preserve">            </w:t>
      </w:r>
    </w:p>
    <w:p w:rsidR="00C84F53" w:rsidRPr="00BC4159" w:rsidRDefault="00BC4159" w:rsidP="00BC4159">
      <w:pPr>
        <w:spacing w:after="0" w:line="360" w:lineRule="auto"/>
        <w:ind w:left="150"/>
      </w:pPr>
      <w:r w:rsidRPr="00BC4159">
        <w:t>A. </w:t>
      </w:r>
      <w:r w:rsidRPr="00BC4159">
        <w:t>加</w:t>
      </w:r>
      <w:r w:rsidRPr="00BC4159">
        <w:t>                                             B. </w:t>
      </w:r>
      <w:r w:rsidRPr="00BC4159">
        <w:t>减</w:t>
      </w:r>
      <w:r w:rsidRPr="00BC4159">
        <w:t>                                             C. </w:t>
      </w:r>
      <w:r w:rsidRPr="00BC4159">
        <w:t>乘</w:t>
      </w:r>
    </w:p>
    <w:p w:rsidR="00BC4159" w:rsidRPr="00BC4159" w:rsidRDefault="00BC4159" w:rsidP="00BC4159">
      <w:pPr>
        <w:spacing w:after="0" w:line="360" w:lineRule="auto"/>
      </w:pPr>
      <w:r w:rsidRPr="00BC4159">
        <w:t>2.</w:t>
      </w:r>
      <w:r w:rsidRPr="00BC4159">
        <w:t>一句乘法口诀至少可以写</w:t>
      </w:r>
      <w:r w:rsidRPr="00BC4159">
        <w:t>(    )</w:t>
      </w:r>
    </w:p>
    <w:p w:rsidR="00C84F53" w:rsidRPr="00BC4159" w:rsidRDefault="00BC4159" w:rsidP="00BC4159">
      <w:pPr>
        <w:spacing w:after="0" w:line="360" w:lineRule="auto"/>
        <w:ind w:left="150"/>
      </w:pPr>
      <w:r w:rsidRPr="00BC4159">
        <w:t>A. </w:t>
      </w:r>
      <w:r w:rsidRPr="00BC4159">
        <w:t>两个乘法算式</w:t>
      </w:r>
      <w:r w:rsidRPr="00BC4159">
        <w:t>                           </w:t>
      </w:r>
      <w:r w:rsidR="005F435F" w:rsidRPr="00C77521">
        <w:rPr>
          <w:noProof/>
          <w:lang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" o:spid="_x0000_i1050" type="#_x0000_t75" style="width:1.5pt;height:3pt;visibility:visible;mso-wrap-style:square">
            <v:imagedata r:id="rId10" o:title=""/>
          </v:shape>
        </w:pict>
      </w:r>
      <w:r w:rsidRPr="00BC4159">
        <w:t>B. </w:t>
      </w:r>
      <w:r w:rsidRPr="00BC4159">
        <w:t>一道乘法算式</w:t>
      </w:r>
      <w:r w:rsidRPr="00BC4159">
        <w:t>                           </w:t>
      </w:r>
      <w:r w:rsidR="005F435F" w:rsidRPr="00C77521">
        <w:rPr>
          <w:noProof/>
          <w:lang w:eastAsia="zh-CN"/>
        </w:rPr>
        <w:pict>
          <v:shape id="图片 2" o:spid="_x0000_i1049" type="#_x0000_t75" style="width:1.5pt;height:3pt;visibility:visible;mso-wrap-style:square">
            <v:imagedata r:id="rId10" o:title=""/>
          </v:shape>
        </w:pict>
      </w:r>
      <w:r w:rsidRPr="00BC4159">
        <w:t>C. </w:t>
      </w:r>
      <w:r w:rsidRPr="00BC4159">
        <w:t>两道加法算式</w:t>
      </w:r>
    </w:p>
    <w:p w:rsidR="00BC4159" w:rsidRPr="00BC4159" w:rsidRDefault="00BC4159" w:rsidP="00BC4159">
      <w:pPr>
        <w:spacing w:after="0" w:line="360" w:lineRule="auto"/>
      </w:pPr>
      <w:r w:rsidRPr="00BC4159">
        <w:t>3.</w:t>
      </w:r>
      <w:r w:rsidRPr="00BC4159">
        <w:t>三位数乘两位数积是（</w:t>
      </w:r>
      <w:r w:rsidRPr="00BC4159">
        <w:t xml:space="preserve"> </w:t>
      </w:r>
      <w:r w:rsidRPr="00BC4159">
        <w:t>）。</w:t>
      </w:r>
      <w:r w:rsidRPr="00BC4159">
        <w:t xml:space="preserve">  </w:t>
      </w:r>
    </w:p>
    <w:p w:rsidR="00C84F53" w:rsidRPr="00BC4159" w:rsidRDefault="00BC4159" w:rsidP="00BC4159">
      <w:pPr>
        <w:spacing w:after="0" w:line="360" w:lineRule="auto"/>
        <w:ind w:left="150"/>
      </w:pPr>
      <w:r w:rsidRPr="00BC4159">
        <w:t>A. </w:t>
      </w:r>
      <w:r w:rsidRPr="00BC4159">
        <w:t>四位数</w:t>
      </w:r>
      <w:r w:rsidRPr="00BC4159">
        <w:t>                                 </w:t>
      </w:r>
      <w:r w:rsidR="005F435F" w:rsidRPr="00C77521">
        <w:rPr>
          <w:noProof/>
          <w:lang w:eastAsia="zh-CN"/>
        </w:rPr>
        <w:pict>
          <v:shape id="图片 3" o:spid="_x0000_i1048" type="#_x0000_t75" style="width:.75pt;height:3pt;visibility:visible;mso-wrap-style:square">
            <v:imagedata r:id="rId11" o:title=""/>
          </v:shape>
        </w:pict>
      </w:r>
      <w:r w:rsidRPr="00BC4159">
        <w:t>B. </w:t>
      </w:r>
      <w:r w:rsidRPr="00BC4159">
        <w:t>五位数</w:t>
      </w:r>
      <w:r w:rsidRPr="00BC4159">
        <w:t>                                 </w:t>
      </w:r>
      <w:r w:rsidR="005F435F" w:rsidRPr="00C77521">
        <w:rPr>
          <w:noProof/>
          <w:lang w:eastAsia="zh-CN"/>
        </w:rPr>
        <w:pict>
          <v:shape id="图片 4" o:spid="_x0000_i1047" type="#_x0000_t75" style="width:.75pt;height:3pt;visibility:visible;mso-wrap-style:square">
            <v:imagedata r:id="rId11" o:title=""/>
          </v:shape>
        </w:pict>
      </w:r>
      <w:r w:rsidRPr="00BC4159">
        <w:t>C. </w:t>
      </w:r>
      <w:r w:rsidRPr="00BC4159">
        <w:t>四位数或五位数</w:t>
      </w:r>
    </w:p>
    <w:p w:rsidR="00BC4159" w:rsidRPr="00BC4159" w:rsidRDefault="00BC4159" w:rsidP="00BC4159">
      <w:pPr>
        <w:spacing w:after="0" w:line="360" w:lineRule="auto"/>
      </w:pPr>
      <w:r w:rsidRPr="00BC4159">
        <w:t>4.</w:t>
      </w:r>
      <w:r w:rsidRPr="00BC4159">
        <w:t>泰元家园有五十栋楼房，每栋有</w:t>
      </w:r>
      <w:r w:rsidRPr="00BC4159">
        <w:t>12</w:t>
      </w:r>
      <w:r w:rsidRPr="00BC4159">
        <w:t>户人家，共有（</w:t>
      </w:r>
      <w:r w:rsidRPr="00BC4159">
        <w:t xml:space="preserve"> </w:t>
      </w:r>
      <w:r w:rsidRPr="00BC4159">
        <w:t>）户人家。</w:t>
      </w:r>
      <w:r w:rsidRPr="00BC4159">
        <w:t xml:space="preserve">  </w:t>
      </w:r>
    </w:p>
    <w:p w:rsidR="00C84F53" w:rsidRPr="00BC4159" w:rsidRDefault="00BC4159" w:rsidP="00BC4159">
      <w:pPr>
        <w:spacing w:after="0" w:line="360" w:lineRule="auto"/>
        <w:ind w:left="150"/>
      </w:pPr>
      <w:r w:rsidRPr="00BC4159">
        <w:t>A. 600                                          </w:t>
      </w:r>
      <w:r w:rsidR="005F435F" w:rsidRPr="00C77521">
        <w:rPr>
          <w:noProof/>
          <w:lang w:eastAsia="zh-CN"/>
        </w:rPr>
        <w:pict>
          <v:shape id="图片 5" o:spid="_x0000_i1046" type="#_x0000_t75" style="width:.75pt;height:3pt;visibility:visible;mso-wrap-style:square">
            <v:imagedata r:id="rId11" o:title=""/>
          </v:shape>
        </w:pict>
      </w:r>
      <w:r w:rsidRPr="00BC4159">
        <w:t>B. 500                                          </w:t>
      </w:r>
      <w:r w:rsidR="005F435F" w:rsidRPr="00C77521">
        <w:rPr>
          <w:noProof/>
          <w:lang w:eastAsia="zh-CN"/>
        </w:rPr>
        <w:pict>
          <v:shape id="图片 6" o:spid="_x0000_i1045" type="#_x0000_t75" style="width:.75pt;height:3pt;visibility:visible;mso-wrap-style:square">
            <v:imagedata r:id="rId11" o:title=""/>
          </v:shape>
        </w:pict>
      </w:r>
      <w:r w:rsidRPr="00BC4159">
        <w:t>C. 125</w:t>
      </w:r>
    </w:p>
    <w:p w:rsidR="00C84F53" w:rsidRPr="00BC4159" w:rsidRDefault="00BC4159" w:rsidP="00BC4159">
      <w:pPr>
        <w:spacing w:line="360" w:lineRule="auto"/>
      </w:pPr>
      <w:r w:rsidRPr="00BC4159">
        <w:rPr>
          <w:b/>
          <w:bCs/>
          <w:sz w:val="24"/>
          <w:szCs w:val="24"/>
        </w:rPr>
        <w:t>二、判断题</w:t>
      </w:r>
      <w:r w:rsidRPr="00BC4159">
        <w:rPr>
          <w:b/>
          <w:bCs/>
          <w:sz w:val="24"/>
          <w:szCs w:val="24"/>
        </w:rPr>
        <w:t xml:space="preserve"> </w:t>
      </w:r>
    </w:p>
    <w:p w:rsidR="00C84F53" w:rsidRPr="00BC4159" w:rsidRDefault="00BC4159" w:rsidP="00BC4159">
      <w:pPr>
        <w:spacing w:after="0" w:line="360" w:lineRule="auto"/>
      </w:pPr>
      <w:r w:rsidRPr="00BC4159">
        <w:t>5.</w:t>
      </w:r>
      <w:r w:rsidRPr="00BC4159">
        <w:t>计算</w:t>
      </w:r>
      <w:r w:rsidRPr="00BC4159">
        <w:t>7×3</w:t>
      </w:r>
      <w:r w:rsidRPr="00BC4159">
        <w:t>和</w:t>
      </w:r>
      <w:r w:rsidRPr="00BC4159">
        <w:t>3×7</w:t>
      </w:r>
      <w:r w:rsidRPr="00BC4159">
        <w:t>用同一句口诀。（</w:t>
      </w:r>
      <w:r w:rsidRPr="00BC4159">
        <w:t xml:space="preserve">    </w:t>
      </w:r>
      <w:r w:rsidRPr="00BC4159">
        <w:t>）</w:t>
      </w:r>
      <w:r w:rsidRPr="00BC4159">
        <w:t xml:space="preserve">    </w:t>
      </w:r>
    </w:p>
    <w:p w:rsidR="00C84F53" w:rsidRPr="00BC4159" w:rsidRDefault="00BC4159" w:rsidP="00BC4159">
      <w:pPr>
        <w:spacing w:after="0" w:line="360" w:lineRule="auto"/>
      </w:pPr>
      <w:r w:rsidRPr="00BC4159">
        <w:t>6.</w:t>
      </w:r>
      <w:r w:rsidRPr="00BC4159">
        <w:t>如果积的末尾有一个</w:t>
      </w:r>
      <w:r w:rsidRPr="00BC4159">
        <w:t>0</w:t>
      </w:r>
      <w:r w:rsidRPr="00BC4159">
        <w:t>，则因数末尾至少有一个</w:t>
      </w:r>
      <w:r w:rsidRPr="00BC4159">
        <w:t>0</w:t>
      </w:r>
      <w:r w:rsidRPr="00BC4159">
        <w:t>。（</w:t>
      </w:r>
      <w:r w:rsidRPr="00BC4159">
        <w:t>   </w:t>
      </w:r>
      <w:r w:rsidRPr="00BC4159">
        <w:t>）</w:t>
      </w:r>
      <w:r w:rsidRPr="00BC4159">
        <w:t xml:space="preserve">    </w:t>
      </w:r>
    </w:p>
    <w:p w:rsidR="00C84F53" w:rsidRPr="00BC4159" w:rsidRDefault="00BC4159" w:rsidP="00BC4159">
      <w:pPr>
        <w:spacing w:after="0" w:line="360" w:lineRule="auto"/>
      </w:pPr>
      <w:r w:rsidRPr="00BC4159">
        <w:t>7.</w:t>
      </w:r>
      <w:r w:rsidRPr="00BC4159">
        <w:t>判断对错：</w:t>
      </w:r>
      <w:r w:rsidRPr="00BC4159">
        <w:t xml:space="preserve">  </w:t>
      </w:r>
    </w:p>
    <w:p w:rsidR="00C84F53" w:rsidRPr="00BC4159" w:rsidRDefault="00BC4159" w:rsidP="00BC4159">
      <w:pPr>
        <w:spacing w:after="0" w:line="360" w:lineRule="auto"/>
      </w:pPr>
      <w:r w:rsidRPr="00BC4159">
        <w:t>1×1</w:t>
      </w:r>
      <w:r w:rsidRPr="00BC4159">
        <w:t>＝</w:t>
      </w:r>
      <w:r w:rsidRPr="00BC4159">
        <w:t>1÷1</w:t>
      </w:r>
    </w:p>
    <w:p w:rsidR="00C84F53" w:rsidRPr="00BC4159" w:rsidRDefault="00BC4159" w:rsidP="00BC4159">
      <w:pPr>
        <w:spacing w:after="0" w:line="360" w:lineRule="auto"/>
      </w:pPr>
      <w:r w:rsidRPr="00BC4159">
        <w:t>8.</w:t>
      </w:r>
      <w:r w:rsidRPr="00BC4159">
        <w:t>乘数的末尾没有</w:t>
      </w:r>
      <w:r w:rsidRPr="00BC4159">
        <w:t>0</w:t>
      </w:r>
      <w:r w:rsidRPr="00BC4159">
        <w:t>，积的末尾也一定没有</w:t>
      </w:r>
      <w:r w:rsidRPr="00BC4159">
        <w:t>0</w:t>
      </w:r>
      <w:r w:rsidRPr="00BC4159">
        <w:t>。（</w:t>
      </w:r>
      <w:r w:rsidRPr="00BC4159">
        <w:t xml:space="preserve">    </w:t>
      </w:r>
      <w:r w:rsidRPr="00BC4159">
        <w:t>）</w:t>
      </w:r>
      <w:r w:rsidRPr="00BC4159">
        <w:t xml:space="preserve">    </w:t>
      </w:r>
    </w:p>
    <w:p w:rsidR="00C84F53" w:rsidRPr="00BC4159" w:rsidRDefault="00BC4159" w:rsidP="00BC4159">
      <w:pPr>
        <w:spacing w:line="360" w:lineRule="auto"/>
      </w:pPr>
      <w:r w:rsidRPr="00BC4159">
        <w:rPr>
          <w:b/>
          <w:bCs/>
          <w:sz w:val="24"/>
          <w:szCs w:val="24"/>
        </w:rPr>
        <w:t>三、填空题</w:t>
      </w:r>
      <w:r w:rsidRPr="00BC4159">
        <w:rPr>
          <w:b/>
          <w:bCs/>
          <w:sz w:val="24"/>
          <w:szCs w:val="24"/>
        </w:rPr>
        <w:t xml:space="preserve"> </w:t>
      </w:r>
    </w:p>
    <w:p w:rsidR="00C84F53" w:rsidRPr="00BC4159" w:rsidRDefault="00BC4159" w:rsidP="00BC4159">
      <w:pPr>
        <w:spacing w:after="0" w:line="360" w:lineRule="auto"/>
      </w:pPr>
      <w:r w:rsidRPr="00BC4159">
        <w:t>9.</w:t>
      </w:r>
      <w:r w:rsidRPr="00BC4159">
        <w:t>写出得数和口诀</w:t>
      </w:r>
      <w:r w:rsidRPr="00BC4159">
        <w:t xml:space="preserve">.  </w:t>
      </w:r>
    </w:p>
    <w:p w:rsidR="00C84F53" w:rsidRPr="00BC4159" w:rsidRDefault="00BC4159" w:rsidP="00BC4159">
      <w:pPr>
        <w:spacing w:after="0" w:line="360" w:lineRule="auto"/>
      </w:pPr>
      <w:r w:rsidRPr="00BC4159">
        <w:t>1×1=________</w:t>
      </w:r>
    </w:p>
    <w:p w:rsidR="00C84F53" w:rsidRPr="00BC4159" w:rsidRDefault="00BC4159" w:rsidP="00BC4159">
      <w:pPr>
        <w:spacing w:after="0" w:line="360" w:lineRule="auto"/>
      </w:pPr>
      <w:r w:rsidRPr="00BC4159">
        <w:t>口诀</w:t>
      </w:r>
      <w:r w:rsidRPr="00BC4159">
        <w:t>:________</w:t>
      </w:r>
    </w:p>
    <w:p w:rsidR="00BC4159" w:rsidRPr="00BC4159" w:rsidRDefault="00BC4159" w:rsidP="00BC4159">
      <w:pPr>
        <w:spacing w:after="0" w:line="360" w:lineRule="auto"/>
      </w:pPr>
      <w:r w:rsidRPr="00BC4159">
        <w:t>10.4+4+4+4+4=20</w:t>
      </w:r>
      <w:r w:rsidRPr="00BC4159">
        <w:t>写成乘法算式是</w:t>
      </w:r>
      <w:r w:rsidRPr="00BC4159">
        <w:t>________</w:t>
      </w:r>
      <w:r w:rsidRPr="00BC4159">
        <w:t>。</w:t>
      </w:r>
      <w:r w:rsidRPr="00BC4159">
        <w:t xml:space="preserve">  </w:t>
      </w:r>
    </w:p>
    <w:p w:rsidR="00C84F53" w:rsidRPr="00BC4159" w:rsidRDefault="00BC4159" w:rsidP="00BC4159">
      <w:pPr>
        <w:spacing w:after="0" w:line="360" w:lineRule="auto"/>
      </w:pPr>
      <w:r w:rsidRPr="00BC4159">
        <w:t>11.</w:t>
      </w:r>
      <w:r w:rsidRPr="00BC4159">
        <w:t>按要求写算式</w:t>
      </w:r>
      <w:r w:rsidRPr="00BC4159">
        <w:t xml:space="preserve">  </w:t>
      </w:r>
    </w:p>
    <w:p w:rsidR="00C84F53" w:rsidRPr="00BC4159" w:rsidRDefault="00BC4159" w:rsidP="00BC4159">
      <w:pPr>
        <w:spacing w:after="0" w:line="360" w:lineRule="auto"/>
      </w:pPr>
      <w:r w:rsidRPr="00BC4159">
        <w:t>8</w:t>
      </w:r>
      <w:r w:rsidRPr="00BC4159">
        <w:t>＋</w:t>
      </w:r>
      <w:r w:rsidRPr="00BC4159">
        <w:t>8</w:t>
      </w:r>
      <w:r w:rsidRPr="00BC4159">
        <w:t>＋</w:t>
      </w:r>
      <w:r w:rsidRPr="00BC4159">
        <w:t>8</w:t>
      </w:r>
      <w:r w:rsidRPr="00BC4159">
        <w:t>＋</w:t>
      </w:r>
      <w:r w:rsidRPr="00BC4159">
        <w:t>8</w:t>
      </w:r>
      <w:r w:rsidRPr="00BC4159">
        <w:t>＋</w:t>
      </w:r>
      <w:r w:rsidRPr="00BC4159">
        <w:t>8</w:t>
      </w:r>
      <w:r w:rsidRPr="00BC4159">
        <w:t>＝</w:t>
      </w:r>
      <w:r w:rsidRPr="00BC4159">
        <w:t>________</w:t>
      </w:r>
    </w:p>
    <w:p w:rsidR="00C84F53" w:rsidRPr="00BC4159" w:rsidRDefault="00BC4159" w:rsidP="00BC4159">
      <w:pPr>
        <w:spacing w:after="0" w:line="360" w:lineRule="auto"/>
      </w:pPr>
      <w:r w:rsidRPr="00BC4159">
        <w:t>8×3</w:t>
      </w:r>
      <w:r w:rsidRPr="00BC4159">
        <w:t>＝</w:t>
      </w:r>
      <w:r w:rsidRPr="00BC4159">
        <w:t>________</w:t>
      </w:r>
    </w:p>
    <w:p w:rsidR="00C84F53" w:rsidRPr="00BC4159" w:rsidRDefault="00BC4159" w:rsidP="00BC4159">
      <w:pPr>
        <w:spacing w:after="0" w:line="360" w:lineRule="auto"/>
      </w:pPr>
      <w:r w:rsidRPr="00BC4159">
        <w:t>4×7</w:t>
      </w:r>
      <w:r w:rsidRPr="00BC4159">
        <w:t>＝</w:t>
      </w:r>
      <w:r w:rsidRPr="00BC4159">
        <w:t>________</w:t>
      </w:r>
    </w:p>
    <w:p w:rsidR="00C84F53" w:rsidRPr="00BC4159" w:rsidRDefault="00BC4159" w:rsidP="00BC4159">
      <w:pPr>
        <w:spacing w:after="0" w:line="360" w:lineRule="auto"/>
      </w:pPr>
      <w:r w:rsidRPr="00BC4159">
        <w:t>2×6</w:t>
      </w:r>
      <w:r w:rsidRPr="00BC4159">
        <w:t>＝</w:t>
      </w:r>
      <w:r w:rsidRPr="00BC4159">
        <w:t>________</w:t>
      </w:r>
    </w:p>
    <w:p w:rsidR="00C84F53" w:rsidRPr="00BC4159" w:rsidRDefault="00BC4159" w:rsidP="00BC4159">
      <w:pPr>
        <w:spacing w:after="0" w:line="360" w:lineRule="auto"/>
      </w:pPr>
      <w:r w:rsidRPr="00BC4159">
        <w:t>3</w:t>
      </w:r>
      <w:r w:rsidRPr="00BC4159">
        <w:t>＋</w:t>
      </w:r>
      <w:r w:rsidRPr="00BC4159">
        <w:t>3</w:t>
      </w:r>
      <w:r w:rsidRPr="00BC4159">
        <w:t>＋</w:t>
      </w:r>
      <w:r w:rsidRPr="00BC4159">
        <w:t>3</w:t>
      </w:r>
      <w:r w:rsidRPr="00BC4159">
        <w:t>＋</w:t>
      </w:r>
      <w:r w:rsidRPr="00BC4159">
        <w:t>3</w:t>
      </w:r>
      <w:r w:rsidRPr="00BC4159">
        <w:t>＋</w:t>
      </w:r>
      <w:r w:rsidRPr="00BC4159">
        <w:t>3</w:t>
      </w:r>
      <w:r w:rsidRPr="00BC4159">
        <w:t>＝</w:t>
      </w:r>
      <w:r w:rsidRPr="00BC4159">
        <w:t>________</w:t>
      </w:r>
    </w:p>
    <w:p w:rsidR="00C84F53" w:rsidRPr="00BC4159" w:rsidRDefault="00BC4159" w:rsidP="00BC4159">
      <w:pPr>
        <w:spacing w:after="0" w:line="360" w:lineRule="auto"/>
      </w:pPr>
      <w:r w:rsidRPr="00BC4159">
        <w:t>5</w:t>
      </w:r>
      <w:r w:rsidRPr="00BC4159">
        <w:t>＋</w:t>
      </w:r>
      <w:r w:rsidRPr="00BC4159">
        <w:t>5</w:t>
      </w:r>
      <w:r w:rsidRPr="00BC4159">
        <w:t>＋</w:t>
      </w:r>
      <w:r w:rsidRPr="00BC4159">
        <w:t>5</w:t>
      </w:r>
      <w:r w:rsidRPr="00BC4159">
        <w:t>＋</w:t>
      </w:r>
      <w:r w:rsidRPr="00BC4159">
        <w:t>5</w:t>
      </w:r>
      <w:r w:rsidRPr="00BC4159">
        <w:t>＝</w:t>
      </w:r>
      <w:r w:rsidRPr="00BC4159">
        <w:t>________</w:t>
      </w:r>
    </w:p>
    <w:p w:rsidR="00C84F53" w:rsidRPr="00BC4159" w:rsidRDefault="00BC4159" w:rsidP="00BC4159">
      <w:pPr>
        <w:spacing w:after="0" w:line="360" w:lineRule="auto"/>
      </w:pPr>
      <w:r w:rsidRPr="00BC4159">
        <w:t>12.</w:t>
      </w:r>
      <w:r w:rsidRPr="00BC4159">
        <w:t>改写算式：</w:t>
      </w:r>
      <w:r w:rsidRPr="00BC4159">
        <w:t xml:space="preserve">4×2=________+________+________+________=________+________    </w:t>
      </w:r>
    </w:p>
    <w:p w:rsidR="00C84F53" w:rsidRPr="00BC4159" w:rsidRDefault="00BC4159" w:rsidP="00BC4159">
      <w:pPr>
        <w:spacing w:line="360" w:lineRule="auto"/>
      </w:pPr>
      <w:r w:rsidRPr="00BC4159">
        <w:rPr>
          <w:b/>
          <w:bCs/>
          <w:sz w:val="24"/>
          <w:szCs w:val="24"/>
        </w:rPr>
        <w:lastRenderedPageBreak/>
        <w:t>四、解答题</w:t>
      </w:r>
      <w:r w:rsidRPr="00BC4159">
        <w:rPr>
          <w:b/>
          <w:bCs/>
          <w:sz w:val="24"/>
          <w:szCs w:val="24"/>
        </w:rPr>
        <w:t xml:space="preserve"> </w:t>
      </w:r>
    </w:p>
    <w:p w:rsidR="00C84F53" w:rsidRPr="00BC4159" w:rsidRDefault="00BC4159" w:rsidP="00BC4159">
      <w:pPr>
        <w:spacing w:after="0" w:line="360" w:lineRule="auto"/>
      </w:pPr>
      <w:r w:rsidRPr="00BC4159">
        <w:t>13.5</w:t>
      </w:r>
      <w:r w:rsidRPr="00BC4159">
        <w:t>个</w:t>
      </w:r>
      <w:r w:rsidRPr="00BC4159">
        <w:t>5</w:t>
      </w:r>
      <w:r w:rsidRPr="00BC4159">
        <w:t>相加的和是多少？</w:t>
      </w:r>
      <w:r w:rsidRPr="00BC4159">
        <w:t xml:space="preserve">    </w:t>
      </w:r>
    </w:p>
    <w:p w:rsidR="00C84F53" w:rsidRPr="00BC4159" w:rsidRDefault="00BC4159" w:rsidP="00BC4159">
      <w:pPr>
        <w:spacing w:after="0" w:line="360" w:lineRule="auto"/>
      </w:pPr>
      <w:r w:rsidRPr="00BC4159">
        <w:t>14.</w:t>
      </w:r>
      <w:r w:rsidRPr="00BC4159">
        <w:t>一共有多少颗草莓</w:t>
      </w:r>
      <w:r w:rsidRPr="00BC4159">
        <w:t xml:space="preserve">?  </w:t>
      </w:r>
    </w:p>
    <w:p w:rsidR="00C84F53" w:rsidRPr="00BC4159" w:rsidRDefault="005F435F" w:rsidP="00BC4159">
      <w:pPr>
        <w:spacing w:after="0" w:line="360" w:lineRule="auto"/>
      </w:pPr>
      <w:r w:rsidRPr="00C77521">
        <w:rPr>
          <w:noProof/>
          <w:lang w:eastAsia="zh-CN"/>
        </w:rPr>
        <w:pict>
          <v:shape id="图片 7" o:spid="_x0000_i1044" type="#_x0000_t75" style="width:294pt;height:64.5pt;visibility:visible;mso-wrap-style:square">
            <v:imagedata r:id="rId12" o:title=""/>
          </v:shape>
        </w:pict>
      </w:r>
    </w:p>
    <w:p w:rsidR="00C84F53" w:rsidRPr="00BC4159" w:rsidRDefault="00BC4159" w:rsidP="00BC4159">
      <w:pPr>
        <w:spacing w:after="0" w:line="360" w:lineRule="auto"/>
      </w:pPr>
      <w:r w:rsidRPr="00BC4159">
        <w:t>加法算式：</w:t>
      </w:r>
    </w:p>
    <w:p w:rsidR="00BC4159" w:rsidRPr="00BC4159" w:rsidRDefault="00BC4159" w:rsidP="00BC4159">
      <w:pPr>
        <w:spacing w:after="0" w:line="360" w:lineRule="auto"/>
      </w:pPr>
      <w:r w:rsidRPr="00BC4159">
        <w:t>乘法算式：</w:t>
      </w:r>
    </w:p>
    <w:p w:rsidR="00C84F53" w:rsidRPr="00BC4159" w:rsidRDefault="00BC4159" w:rsidP="00BC4159">
      <w:pPr>
        <w:spacing w:line="360" w:lineRule="auto"/>
      </w:pPr>
      <w:r w:rsidRPr="00BC4159">
        <w:rPr>
          <w:b/>
          <w:bCs/>
          <w:sz w:val="24"/>
          <w:szCs w:val="24"/>
        </w:rPr>
        <w:t>五、综合题</w:t>
      </w:r>
      <w:r w:rsidRPr="00BC4159">
        <w:rPr>
          <w:b/>
          <w:bCs/>
          <w:sz w:val="24"/>
          <w:szCs w:val="24"/>
        </w:rPr>
        <w:t xml:space="preserve"> </w:t>
      </w:r>
    </w:p>
    <w:p w:rsidR="00C84F53" w:rsidRPr="00BC4159" w:rsidRDefault="00BC4159" w:rsidP="00BC4159">
      <w:pPr>
        <w:spacing w:after="0" w:line="360" w:lineRule="auto"/>
      </w:pPr>
      <w:r w:rsidRPr="00BC4159">
        <w:t>15.</w:t>
      </w:r>
      <w:r w:rsidRPr="00BC4159">
        <w:t>看图填空</w:t>
      </w:r>
      <w:r w:rsidRPr="00BC4159">
        <w:t xml:space="preserve">.  </w:t>
      </w:r>
    </w:p>
    <w:p w:rsidR="00C84F53" w:rsidRPr="00BC4159" w:rsidRDefault="00BC4159" w:rsidP="00BC4159">
      <w:pPr>
        <w:spacing w:after="0" w:line="360" w:lineRule="auto"/>
      </w:pPr>
      <w:r w:rsidRPr="00BC4159">
        <w:t xml:space="preserve"> </w:t>
      </w:r>
      <w:r w:rsidR="005F435F" w:rsidRPr="00C77521">
        <w:rPr>
          <w:noProof/>
          <w:lang w:eastAsia="zh-CN"/>
        </w:rPr>
        <w:pict>
          <v:shape id="图片 8" o:spid="_x0000_i1043" type="#_x0000_t75" style="width:135pt;height:69.75pt;visibility:visible;mso-wrap-style:square">
            <v:imagedata r:id="rId13" o:title=""/>
          </v:shape>
        </w:pict>
      </w:r>
    </w:p>
    <w:p w:rsidR="00C84F53" w:rsidRPr="00BC4159" w:rsidRDefault="00BC4159" w:rsidP="00BC4159">
      <w:pPr>
        <w:spacing w:after="0" w:line="360" w:lineRule="auto"/>
      </w:pPr>
      <w:r w:rsidRPr="00BC4159">
        <w:t>（</w:t>
      </w:r>
      <w:r w:rsidRPr="00BC4159">
        <w:t>1</w:t>
      </w:r>
      <w:r w:rsidRPr="00BC4159">
        <w:t>）每行</w:t>
      </w:r>
      <w:r w:rsidRPr="00BC4159">
        <w:t>________</w:t>
      </w:r>
      <w:r w:rsidRPr="00BC4159">
        <w:t>支，有</w:t>
      </w:r>
      <w:r w:rsidRPr="00BC4159">
        <w:t>________</w:t>
      </w:r>
      <w:r w:rsidRPr="00BC4159">
        <w:t>行，一共有</w:t>
      </w:r>
      <w:r w:rsidRPr="00BC4159">
        <w:t>________</w:t>
      </w:r>
      <w:r w:rsidRPr="00BC4159">
        <w:t>支。</w:t>
      </w:r>
      <w:r w:rsidRPr="00BC4159">
        <w:t xml:space="preserve">  </w:t>
      </w:r>
    </w:p>
    <w:p w:rsidR="00C84F53" w:rsidRPr="00BC4159" w:rsidRDefault="00BC4159" w:rsidP="00BC4159">
      <w:pPr>
        <w:spacing w:after="0" w:line="360" w:lineRule="auto"/>
      </w:pPr>
      <w:r w:rsidRPr="00BC4159">
        <w:t xml:space="preserve"> </w:t>
      </w:r>
      <w:r w:rsidR="005F435F" w:rsidRPr="00C77521">
        <w:rPr>
          <w:noProof/>
          <w:lang w:eastAsia="zh-CN"/>
        </w:rPr>
        <w:pict>
          <v:shape id="图片 9" o:spid="_x0000_i1042" type="#_x0000_t75" style="width:15.75pt;height:16.5pt;visibility:visible;mso-wrap-style:square">
            <v:imagedata r:id="rId14" o:title=""/>
          </v:shape>
        </w:pict>
      </w:r>
      <w:r w:rsidRPr="00BC4159">
        <w:t>＋</w:t>
      </w:r>
      <w:r w:rsidRPr="00BC4159">
        <w:t xml:space="preserve"> </w:t>
      </w:r>
      <w:r w:rsidR="005F435F" w:rsidRPr="00C77521">
        <w:rPr>
          <w:noProof/>
          <w:lang w:eastAsia="zh-CN"/>
        </w:rPr>
        <w:pict>
          <v:shape id="图片 10" o:spid="_x0000_i1041" type="#_x0000_t75" style="width:15.75pt;height:16.5pt;visibility:visible;mso-wrap-style:square">
            <v:imagedata r:id="rId14" o:title=""/>
          </v:shape>
        </w:pict>
      </w:r>
      <w:r w:rsidRPr="00BC4159">
        <w:t>＋</w:t>
      </w:r>
      <w:r w:rsidRPr="00BC4159">
        <w:t xml:space="preserve"> </w:t>
      </w:r>
      <w:r w:rsidR="005F435F" w:rsidRPr="00C77521">
        <w:rPr>
          <w:noProof/>
          <w:lang w:eastAsia="zh-CN"/>
        </w:rPr>
        <w:pict>
          <v:shape id="图片 11" o:spid="_x0000_i1040" type="#_x0000_t75" style="width:15.75pt;height:16.5pt;visibility:visible;mso-wrap-style:square">
            <v:imagedata r:id="rId14" o:title=""/>
          </v:shape>
        </w:pict>
      </w:r>
      <w:r w:rsidRPr="00BC4159">
        <w:t>＝</w:t>
      </w:r>
      <w:r w:rsidRPr="00BC4159">
        <w:t xml:space="preserve"> </w:t>
      </w:r>
      <w:r w:rsidR="005F435F" w:rsidRPr="00C77521">
        <w:rPr>
          <w:noProof/>
          <w:lang w:eastAsia="zh-CN"/>
        </w:rPr>
        <w:pict>
          <v:shape id="图片 12" o:spid="_x0000_i1039" type="#_x0000_t75" style="width:15.75pt;height:16.5pt;visibility:visible;mso-wrap-style:square">
            <v:imagedata r:id="rId14" o:title=""/>
          </v:shape>
        </w:pict>
      </w:r>
      <w:r w:rsidRPr="00BC4159">
        <w:t>________</w:t>
      </w:r>
    </w:p>
    <w:p w:rsidR="00C84F53" w:rsidRPr="00BC4159" w:rsidRDefault="00BC4159" w:rsidP="00BC4159">
      <w:pPr>
        <w:spacing w:after="0" w:line="360" w:lineRule="auto"/>
      </w:pPr>
      <w:r w:rsidRPr="00BC4159">
        <w:t xml:space="preserve"> </w:t>
      </w:r>
      <w:r w:rsidR="005F435F" w:rsidRPr="00C77521">
        <w:rPr>
          <w:noProof/>
          <w:lang w:eastAsia="zh-CN"/>
        </w:rPr>
        <w:pict>
          <v:shape id="图片 13" o:spid="_x0000_i1038" type="#_x0000_t75" style="width:15.75pt;height:16.5pt;visibility:visible;mso-wrap-style:square">
            <v:imagedata r:id="rId14" o:title=""/>
          </v:shape>
        </w:pict>
      </w:r>
      <w:r w:rsidRPr="00BC4159">
        <w:t xml:space="preserve">× </w:t>
      </w:r>
      <w:r w:rsidR="005F435F" w:rsidRPr="00C77521">
        <w:rPr>
          <w:noProof/>
          <w:lang w:eastAsia="zh-CN"/>
        </w:rPr>
        <w:pict>
          <v:shape id="图片 14" o:spid="_x0000_i1037" type="#_x0000_t75" style="width:15.75pt;height:16.5pt;visibility:visible;mso-wrap-style:square">
            <v:imagedata r:id="rId14" o:title=""/>
          </v:shape>
        </w:pict>
      </w:r>
      <w:r w:rsidRPr="00BC4159">
        <w:t>＝</w:t>
      </w:r>
      <w:r w:rsidRPr="00BC4159">
        <w:t xml:space="preserve"> </w:t>
      </w:r>
      <w:r w:rsidR="005F435F" w:rsidRPr="00C77521">
        <w:rPr>
          <w:noProof/>
          <w:lang w:eastAsia="zh-CN"/>
        </w:rPr>
        <w:pict>
          <v:shape id="图片 15" o:spid="_x0000_i1036" type="#_x0000_t75" style="width:15.75pt;height:16.5pt;visibility:visible;mso-wrap-style:square">
            <v:imagedata r:id="rId14" o:title=""/>
          </v:shape>
        </w:pict>
      </w:r>
      <w:r w:rsidRPr="00BC4159">
        <w:t>________</w:t>
      </w:r>
    </w:p>
    <w:p w:rsidR="00C84F53" w:rsidRPr="00BC4159" w:rsidRDefault="00BC4159" w:rsidP="00BC4159">
      <w:pPr>
        <w:spacing w:after="0" w:line="360" w:lineRule="auto"/>
      </w:pPr>
      <w:r w:rsidRPr="00BC4159">
        <w:t>（</w:t>
      </w:r>
      <w:r w:rsidRPr="00BC4159">
        <w:t>2</w:t>
      </w:r>
      <w:r w:rsidRPr="00BC4159">
        <w:t>）每列</w:t>
      </w:r>
      <w:r w:rsidRPr="00BC4159">
        <w:t>________</w:t>
      </w:r>
      <w:r w:rsidRPr="00BC4159">
        <w:t>支，有</w:t>
      </w:r>
      <w:r w:rsidRPr="00BC4159">
        <w:t>________</w:t>
      </w:r>
      <w:r w:rsidRPr="00BC4159">
        <w:t>列，一共有</w:t>
      </w:r>
      <w:r w:rsidRPr="00BC4159">
        <w:t>________</w:t>
      </w:r>
      <w:r w:rsidRPr="00BC4159">
        <w:t>支。</w:t>
      </w:r>
      <w:r w:rsidRPr="00BC4159">
        <w:t xml:space="preserve">  </w:t>
      </w:r>
    </w:p>
    <w:p w:rsidR="00C84F53" w:rsidRPr="00BC4159" w:rsidRDefault="00BC4159" w:rsidP="00BC4159">
      <w:pPr>
        <w:spacing w:after="0" w:line="360" w:lineRule="auto"/>
      </w:pPr>
      <w:r w:rsidRPr="00BC4159">
        <w:t xml:space="preserve"> </w:t>
      </w:r>
      <w:r w:rsidR="005F435F" w:rsidRPr="00C77521">
        <w:rPr>
          <w:noProof/>
          <w:lang w:eastAsia="zh-CN"/>
        </w:rPr>
        <w:pict>
          <v:shape id="图片 16" o:spid="_x0000_i1035" type="#_x0000_t75" style="width:15.75pt;height:16.5pt;visibility:visible;mso-wrap-style:square">
            <v:imagedata r:id="rId14" o:title=""/>
          </v:shape>
        </w:pict>
      </w:r>
      <w:r w:rsidRPr="00BC4159">
        <w:t>＋</w:t>
      </w:r>
      <w:r w:rsidRPr="00BC4159">
        <w:t xml:space="preserve"> </w:t>
      </w:r>
      <w:r w:rsidR="005F435F" w:rsidRPr="00C77521">
        <w:rPr>
          <w:noProof/>
          <w:lang w:eastAsia="zh-CN"/>
        </w:rPr>
        <w:pict>
          <v:shape id="图片 17" o:spid="_x0000_i1034" type="#_x0000_t75" style="width:15.75pt;height:16.5pt;visibility:visible;mso-wrap-style:square">
            <v:imagedata r:id="rId14" o:title=""/>
          </v:shape>
        </w:pict>
      </w:r>
      <w:r w:rsidRPr="00BC4159">
        <w:t>＋</w:t>
      </w:r>
      <w:r w:rsidRPr="00BC4159">
        <w:t xml:space="preserve"> </w:t>
      </w:r>
      <w:r w:rsidR="005F435F" w:rsidRPr="00C77521">
        <w:rPr>
          <w:noProof/>
          <w:lang w:eastAsia="zh-CN"/>
        </w:rPr>
        <w:pict>
          <v:shape id="图片 18" o:spid="_x0000_i1033" type="#_x0000_t75" style="width:15.75pt;height:16.5pt;visibility:visible;mso-wrap-style:square">
            <v:imagedata r:id="rId14" o:title=""/>
          </v:shape>
        </w:pict>
      </w:r>
      <w:r w:rsidRPr="00BC4159">
        <w:t>＋</w:t>
      </w:r>
      <w:r w:rsidRPr="00BC4159">
        <w:t xml:space="preserve"> </w:t>
      </w:r>
      <w:r w:rsidR="005F435F" w:rsidRPr="00C77521">
        <w:rPr>
          <w:noProof/>
          <w:lang w:eastAsia="zh-CN"/>
        </w:rPr>
        <w:pict>
          <v:shape id="图片 19" o:spid="_x0000_i1032" type="#_x0000_t75" style="width:15.75pt;height:16.5pt;visibility:visible;mso-wrap-style:square">
            <v:imagedata r:id="rId14" o:title=""/>
          </v:shape>
        </w:pict>
      </w:r>
      <w:r w:rsidRPr="00BC4159">
        <w:t>＋</w:t>
      </w:r>
      <w:r w:rsidRPr="00BC4159">
        <w:t xml:space="preserve"> </w:t>
      </w:r>
      <w:r w:rsidR="005F435F" w:rsidRPr="00C77521">
        <w:rPr>
          <w:noProof/>
          <w:lang w:eastAsia="zh-CN"/>
        </w:rPr>
        <w:pict>
          <v:shape id="图片 20" o:spid="_x0000_i1031" type="#_x0000_t75" style="width:15.75pt;height:16.5pt;visibility:visible;mso-wrap-style:square">
            <v:imagedata r:id="rId14" o:title=""/>
          </v:shape>
        </w:pict>
      </w:r>
      <w:r w:rsidRPr="00BC4159">
        <w:t>＋</w:t>
      </w:r>
      <w:r w:rsidRPr="00BC4159">
        <w:t xml:space="preserve"> </w:t>
      </w:r>
      <w:r w:rsidR="005F435F" w:rsidRPr="00C77521">
        <w:rPr>
          <w:noProof/>
          <w:lang w:eastAsia="zh-CN"/>
        </w:rPr>
        <w:pict>
          <v:shape id="图片 21" o:spid="_x0000_i1030" type="#_x0000_t75" style="width:15.75pt;height:16.5pt;visibility:visible;mso-wrap-style:square">
            <v:imagedata r:id="rId14" o:title=""/>
          </v:shape>
        </w:pict>
      </w:r>
      <w:r w:rsidRPr="00BC4159">
        <w:t>＋</w:t>
      </w:r>
      <w:r w:rsidRPr="00BC4159">
        <w:t xml:space="preserve"> </w:t>
      </w:r>
      <w:r w:rsidR="005F435F" w:rsidRPr="00C77521">
        <w:rPr>
          <w:noProof/>
          <w:lang w:eastAsia="zh-CN"/>
        </w:rPr>
        <w:pict>
          <v:shape id="图片 22" o:spid="_x0000_i1029" type="#_x0000_t75" style="width:15.75pt;height:16.5pt;visibility:visible;mso-wrap-style:square">
            <v:imagedata r:id="rId14" o:title=""/>
          </v:shape>
        </w:pict>
      </w:r>
      <w:r w:rsidRPr="00BC4159">
        <w:t>＝</w:t>
      </w:r>
      <w:r w:rsidRPr="00BC4159">
        <w:t xml:space="preserve"> </w:t>
      </w:r>
      <w:r w:rsidR="005F435F" w:rsidRPr="00C77521">
        <w:rPr>
          <w:noProof/>
          <w:lang w:eastAsia="zh-CN"/>
        </w:rPr>
        <w:pict>
          <v:shape id="图片 23" o:spid="_x0000_i1028" type="#_x0000_t75" style="width:15.75pt;height:16.5pt;visibility:visible;mso-wrap-style:square">
            <v:imagedata r:id="rId14" o:title=""/>
          </v:shape>
        </w:pict>
      </w:r>
      <w:r w:rsidRPr="00BC4159">
        <w:t>________</w:t>
      </w:r>
    </w:p>
    <w:p w:rsidR="00C84F53" w:rsidRPr="00BC4159" w:rsidRDefault="00BC4159" w:rsidP="00BC4159">
      <w:pPr>
        <w:spacing w:after="0" w:line="360" w:lineRule="auto"/>
      </w:pPr>
      <w:r w:rsidRPr="00BC4159">
        <w:t xml:space="preserve"> </w:t>
      </w:r>
      <w:r w:rsidR="005F435F" w:rsidRPr="00C77521">
        <w:rPr>
          <w:noProof/>
          <w:lang w:eastAsia="zh-CN"/>
        </w:rPr>
        <w:pict>
          <v:shape id="图片 24" o:spid="_x0000_i1027" type="#_x0000_t75" style="width:15.75pt;height:16.5pt;visibility:visible;mso-wrap-style:square">
            <v:imagedata r:id="rId14" o:title=""/>
          </v:shape>
        </w:pict>
      </w:r>
      <w:r w:rsidRPr="00BC4159">
        <w:t xml:space="preserve">× </w:t>
      </w:r>
      <w:r w:rsidR="005F435F" w:rsidRPr="00C77521">
        <w:rPr>
          <w:noProof/>
          <w:lang w:eastAsia="zh-CN"/>
        </w:rPr>
        <w:pict>
          <v:shape id="图片 25" o:spid="_x0000_i1026" type="#_x0000_t75" style="width:15.75pt;height:16.5pt;visibility:visible;mso-wrap-style:square">
            <v:imagedata r:id="rId14" o:title=""/>
          </v:shape>
        </w:pict>
      </w:r>
      <w:r w:rsidRPr="00BC4159">
        <w:t>＝</w:t>
      </w:r>
      <w:r w:rsidRPr="00BC4159">
        <w:t xml:space="preserve"> </w:t>
      </w:r>
      <w:r w:rsidR="005F435F" w:rsidRPr="00C77521">
        <w:rPr>
          <w:noProof/>
          <w:lang w:eastAsia="zh-CN"/>
        </w:rPr>
        <w:pict>
          <v:shape id="图片 26" o:spid="_x0000_i1025" type="#_x0000_t75" style="width:15.75pt;height:16.5pt;visibility:visible;mso-wrap-style:square">
            <v:imagedata r:id="rId14" o:title=""/>
          </v:shape>
        </w:pict>
      </w:r>
      <w:r w:rsidRPr="00BC4159">
        <w:t>________</w:t>
      </w:r>
    </w:p>
    <w:p w:rsidR="00C84F53" w:rsidRPr="00BC4159" w:rsidRDefault="00BC4159" w:rsidP="00BC4159">
      <w:pPr>
        <w:spacing w:line="360" w:lineRule="auto"/>
      </w:pPr>
      <w:r w:rsidRPr="00BC4159">
        <w:rPr>
          <w:b/>
          <w:bCs/>
          <w:sz w:val="24"/>
          <w:szCs w:val="24"/>
        </w:rPr>
        <w:t>六、应用题</w:t>
      </w:r>
      <w:r w:rsidRPr="00BC4159">
        <w:rPr>
          <w:b/>
          <w:bCs/>
          <w:sz w:val="24"/>
          <w:szCs w:val="24"/>
        </w:rPr>
        <w:t xml:space="preserve"> </w:t>
      </w:r>
    </w:p>
    <w:p w:rsidR="00BC4159" w:rsidRPr="00BC4159" w:rsidRDefault="00BC4159" w:rsidP="00BC4159">
      <w:pPr>
        <w:spacing w:after="0" w:line="360" w:lineRule="auto"/>
      </w:pPr>
      <w:r w:rsidRPr="00BC4159">
        <w:t>16.</w:t>
      </w:r>
      <w:r w:rsidRPr="00BC4159">
        <w:t>有</w:t>
      </w:r>
      <w:r w:rsidRPr="00BC4159">
        <w:t>400</w:t>
      </w:r>
      <w:r w:rsidRPr="00BC4159">
        <w:t>箱苹果，每次运走</w:t>
      </w:r>
      <w:r w:rsidRPr="00BC4159">
        <w:t>72</w:t>
      </w:r>
      <w:r w:rsidRPr="00BC4159">
        <w:t>箱，</w:t>
      </w:r>
      <w:r w:rsidRPr="00BC4159">
        <w:t>6</w:t>
      </w:r>
      <w:r w:rsidRPr="00BC4159">
        <w:t>次能运完？</w:t>
      </w:r>
    </w:p>
    <w:p w:rsidR="00C84F53" w:rsidRPr="00BC4159" w:rsidRDefault="00BC4159" w:rsidP="00BC4159">
      <w:pPr>
        <w:spacing w:line="360" w:lineRule="auto"/>
      </w:pPr>
      <w:r w:rsidRPr="00BC4159">
        <w:br w:type="page"/>
      </w:r>
    </w:p>
    <w:p w:rsidR="00C84F53" w:rsidRPr="00BC4159" w:rsidRDefault="00BC4159" w:rsidP="00BC4159">
      <w:pPr>
        <w:spacing w:line="360" w:lineRule="auto"/>
        <w:jc w:val="center"/>
      </w:pPr>
      <w:r w:rsidRPr="00BC4159">
        <w:rPr>
          <w:b/>
          <w:bCs/>
          <w:sz w:val="28"/>
          <w:szCs w:val="28"/>
        </w:rPr>
        <w:t>参考答案</w:t>
      </w:r>
    </w:p>
    <w:p w:rsidR="00C84F53" w:rsidRPr="00BC4159" w:rsidRDefault="00BC4159" w:rsidP="00BC4159">
      <w:pPr>
        <w:spacing w:line="360" w:lineRule="auto"/>
      </w:pPr>
      <w:r w:rsidRPr="00BC4159">
        <w:t>一、单选题</w:t>
      </w:r>
    </w:p>
    <w:p w:rsidR="00C84F53" w:rsidRPr="00BC4159" w:rsidRDefault="00BC4159" w:rsidP="00BC4159">
      <w:pPr>
        <w:spacing w:after="0" w:line="360" w:lineRule="auto"/>
      </w:pPr>
      <w:r w:rsidRPr="00BC4159">
        <w:t>1.</w:t>
      </w:r>
      <w:r w:rsidRPr="00BC4159">
        <w:t>【答案】</w:t>
      </w:r>
      <w:r w:rsidRPr="00BC4159">
        <w:t xml:space="preserve"> C   </w:t>
      </w:r>
    </w:p>
    <w:p w:rsidR="00C84F53" w:rsidRPr="00BC4159" w:rsidRDefault="00BC4159" w:rsidP="00BC4159">
      <w:pPr>
        <w:spacing w:after="0" w:line="360" w:lineRule="auto"/>
      </w:pPr>
      <w:r w:rsidRPr="00BC4159">
        <w:t>2.</w:t>
      </w:r>
      <w:r w:rsidRPr="00BC4159">
        <w:t>【答案】</w:t>
      </w:r>
      <w:r w:rsidRPr="00BC4159">
        <w:t xml:space="preserve"> B   </w:t>
      </w:r>
    </w:p>
    <w:p w:rsidR="00C84F53" w:rsidRPr="00BC4159" w:rsidRDefault="00BC4159" w:rsidP="00BC4159">
      <w:pPr>
        <w:spacing w:after="0" w:line="360" w:lineRule="auto"/>
      </w:pPr>
      <w:r w:rsidRPr="00BC4159">
        <w:t>3.</w:t>
      </w:r>
      <w:r w:rsidRPr="00BC4159">
        <w:t>【答案】</w:t>
      </w:r>
      <w:r w:rsidRPr="00BC4159">
        <w:t xml:space="preserve"> C   </w:t>
      </w:r>
    </w:p>
    <w:p w:rsidR="00C84F53" w:rsidRPr="00BC4159" w:rsidRDefault="00BC4159" w:rsidP="00BC4159">
      <w:pPr>
        <w:spacing w:after="0" w:line="360" w:lineRule="auto"/>
      </w:pPr>
      <w:r w:rsidRPr="00BC4159">
        <w:t>4.</w:t>
      </w:r>
      <w:r w:rsidRPr="00BC4159">
        <w:t>【答案】</w:t>
      </w:r>
      <w:r w:rsidRPr="00BC4159">
        <w:t xml:space="preserve">A  </w:t>
      </w:r>
    </w:p>
    <w:p w:rsidR="00C84F53" w:rsidRPr="00BC4159" w:rsidRDefault="00BC4159" w:rsidP="00BC4159">
      <w:pPr>
        <w:spacing w:line="360" w:lineRule="auto"/>
      </w:pPr>
      <w:r w:rsidRPr="00BC4159">
        <w:t>二、判断题</w:t>
      </w:r>
    </w:p>
    <w:p w:rsidR="00C84F53" w:rsidRPr="00BC4159" w:rsidRDefault="00BC4159" w:rsidP="00BC4159">
      <w:pPr>
        <w:spacing w:after="0" w:line="360" w:lineRule="auto"/>
      </w:pPr>
      <w:r w:rsidRPr="00BC4159">
        <w:t>5.</w:t>
      </w:r>
      <w:r w:rsidRPr="00BC4159">
        <w:t>【答案】</w:t>
      </w:r>
      <w:r w:rsidRPr="00BC4159">
        <w:t xml:space="preserve"> </w:t>
      </w:r>
      <w:r w:rsidRPr="00BC4159">
        <w:t>正确</w:t>
      </w:r>
      <w:r w:rsidRPr="00BC4159">
        <w:t xml:space="preserve">   </w:t>
      </w:r>
    </w:p>
    <w:p w:rsidR="00C84F53" w:rsidRPr="00BC4159" w:rsidRDefault="00BC4159" w:rsidP="00BC4159">
      <w:pPr>
        <w:spacing w:after="0" w:line="360" w:lineRule="auto"/>
      </w:pPr>
      <w:r w:rsidRPr="00BC4159">
        <w:t>6.</w:t>
      </w:r>
      <w:r w:rsidRPr="00BC4159">
        <w:t>【答案】</w:t>
      </w:r>
      <w:r w:rsidRPr="00BC4159">
        <w:t xml:space="preserve"> </w:t>
      </w:r>
      <w:r w:rsidRPr="00BC4159">
        <w:t>错误</w:t>
      </w:r>
      <w:r w:rsidRPr="00BC4159">
        <w:t xml:space="preserve">   </w:t>
      </w:r>
    </w:p>
    <w:p w:rsidR="00C84F53" w:rsidRPr="00BC4159" w:rsidRDefault="00BC4159" w:rsidP="00BC4159">
      <w:pPr>
        <w:spacing w:after="0" w:line="360" w:lineRule="auto"/>
      </w:pPr>
      <w:r w:rsidRPr="00BC4159">
        <w:t>7.</w:t>
      </w:r>
      <w:r w:rsidRPr="00BC4159">
        <w:t>【答案】</w:t>
      </w:r>
      <w:r w:rsidRPr="00BC4159">
        <w:t xml:space="preserve"> </w:t>
      </w:r>
      <w:r w:rsidRPr="00BC4159">
        <w:t>正确</w:t>
      </w:r>
      <w:r w:rsidRPr="00BC4159">
        <w:t xml:space="preserve">   </w:t>
      </w:r>
    </w:p>
    <w:p w:rsidR="00C84F53" w:rsidRPr="00BC4159" w:rsidRDefault="00BC4159" w:rsidP="00BC4159">
      <w:pPr>
        <w:spacing w:after="0" w:line="360" w:lineRule="auto"/>
      </w:pPr>
      <w:r w:rsidRPr="00BC4159">
        <w:t>8.</w:t>
      </w:r>
      <w:r w:rsidRPr="00BC4159">
        <w:t>【答案】</w:t>
      </w:r>
      <w:r w:rsidRPr="00BC4159">
        <w:t xml:space="preserve"> </w:t>
      </w:r>
      <w:r w:rsidRPr="00BC4159">
        <w:t>错误</w:t>
      </w:r>
      <w:r w:rsidRPr="00BC4159">
        <w:t xml:space="preserve">   </w:t>
      </w:r>
    </w:p>
    <w:p w:rsidR="00C84F53" w:rsidRPr="00BC4159" w:rsidRDefault="00BC4159" w:rsidP="00BC4159">
      <w:pPr>
        <w:spacing w:line="360" w:lineRule="auto"/>
      </w:pPr>
      <w:r w:rsidRPr="00BC4159">
        <w:t>三、填空题</w:t>
      </w:r>
    </w:p>
    <w:p w:rsidR="00C84F53" w:rsidRPr="00BC4159" w:rsidRDefault="00BC4159" w:rsidP="00BC4159">
      <w:pPr>
        <w:spacing w:after="0" w:line="360" w:lineRule="auto"/>
      </w:pPr>
      <w:r w:rsidRPr="00BC4159">
        <w:t>9.</w:t>
      </w:r>
      <w:r w:rsidRPr="00BC4159">
        <w:t>【答案】</w:t>
      </w:r>
      <w:r w:rsidRPr="00BC4159">
        <w:t xml:space="preserve"> 1</w:t>
      </w:r>
      <w:r w:rsidRPr="00BC4159">
        <w:t>；一一得一</w:t>
      </w:r>
      <w:r w:rsidRPr="00BC4159">
        <w:t xml:space="preserve">   </w:t>
      </w:r>
    </w:p>
    <w:p w:rsidR="00BC4159" w:rsidRPr="00BC4159" w:rsidRDefault="00BC4159" w:rsidP="00BC4159">
      <w:pPr>
        <w:spacing w:after="0" w:line="360" w:lineRule="auto"/>
      </w:pPr>
      <w:r w:rsidRPr="00BC4159">
        <w:t>10.</w:t>
      </w:r>
      <w:r w:rsidRPr="00BC4159">
        <w:t>【答案】</w:t>
      </w:r>
      <w:r w:rsidRPr="00BC4159">
        <w:t xml:space="preserve"> 4×5=20  </w:t>
      </w:r>
    </w:p>
    <w:p w:rsidR="00C84F53" w:rsidRPr="00BC4159" w:rsidRDefault="00BC4159" w:rsidP="00BC4159">
      <w:pPr>
        <w:spacing w:after="0" w:line="360" w:lineRule="auto"/>
      </w:pPr>
      <w:r w:rsidRPr="00BC4159">
        <w:t>11.</w:t>
      </w:r>
      <w:r w:rsidRPr="00BC4159">
        <w:t>【答案】</w:t>
      </w:r>
      <w:r w:rsidRPr="00BC4159">
        <w:t xml:space="preserve"> 8×5(</w:t>
      </w:r>
      <w:r w:rsidRPr="00BC4159">
        <w:t>或</w:t>
      </w:r>
      <w:r w:rsidRPr="00BC4159">
        <w:t>5×8)</w:t>
      </w:r>
      <w:r w:rsidRPr="00BC4159">
        <w:t>；</w:t>
      </w:r>
      <w:r w:rsidRPr="00BC4159">
        <w:t>8+8+8</w:t>
      </w:r>
      <w:r w:rsidRPr="00BC4159">
        <w:t>或</w:t>
      </w:r>
      <w:r w:rsidRPr="00BC4159">
        <w:t>3+3+3+3+3+3+3+3</w:t>
      </w:r>
      <w:r w:rsidRPr="00BC4159">
        <w:t>；</w:t>
      </w:r>
      <w:r w:rsidRPr="00BC4159">
        <w:t>4+4+4+4+4+4+4</w:t>
      </w:r>
      <w:r w:rsidRPr="00BC4159">
        <w:t>或</w:t>
      </w:r>
      <w:r w:rsidRPr="00BC4159">
        <w:t>7+7+7+7</w:t>
      </w:r>
      <w:r w:rsidRPr="00BC4159">
        <w:t>；</w:t>
      </w:r>
      <w:r w:rsidRPr="00BC4159">
        <w:t>6+6</w:t>
      </w:r>
      <w:r w:rsidRPr="00BC4159">
        <w:t>或</w:t>
      </w:r>
      <w:r w:rsidRPr="00BC4159">
        <w:t>2+2+2+2+2+2</w:t>
      </w:r>
      <w:r w:rsidRPr="00BC4159">
        <w:t>；</w:t>
      </w:r>
      <w:r w:rsidRPr="00BC4159">
        <w:t>3×5(</w:t>
      </w:r>
      <w:r w:rsidRPr="00BC4159">
        <w:t>或</w:t>
      </w:r>
      <w:r w:rsidRPr="00BC4159">
        <w:t>5×3)</w:t>
      </w:r>
      <w:r w:rsidRPr="00BC4159">
        <w:t>；</w:t>
      </w:r>
      <w:r w:rsidRPr="00BC4159">
        <w:t>5×4(</w:t>
      </w:r>
      <w:r w:rsidRPr="00BC4159">
        <w:t>或</w:t>
      </w:r>
      <w:r w:rsidRPr="00BC4159">
        <w:t xml:space="preserve">4×5)   </w:t>
      </w:r>
    </w:p>
    <w:p w:rsidR="00C84F53" w:rsidRPr="00BC4159" w:rsidRDefault="00BC4159" w:rsidP="00BC4159">
      <w:pPr>
        <w:spacing w:after="0" w:line="360" w:lineRule="auto"/>
      </w:pPr>
      <w:r w:rsidRPr="00BC4159">
        <w:t>12.</w:t>
      </w:r>
      <w:r w:rsidRPr="00BC4159">
        <w:t>【答案】</w:t>
      </w:r>
      <w:r w:rsidRPr="00BC4159">
        <w:t xml:space="preserve"> 2</w:t>
      </w:r>
      <w:r w:rsidRPr="00BC4159">
        <w:t>；</w:t>
      </w:r>
      <w:r w:rsidRPr="00BC4159">
        <w:t>2</w:t>
      </w:r>
      <w:r w:rsidRPr="00BC4159">
        <w:t>；</w:t>
      </w:r>
      <w:r w:rsidRPr="00BC4159">
        <w:t>2</w:t>
      </w:r>
      <w:r w:rsidRPr="00BC4159">
        <w:t>；</w:t>
      </w:r>
      <w:r w:rsidRPr="00BC4159">
        <w:t>2</w:t>
      </w:r>
      <w:r w:rsidRPr="00BC4159">
        <w:t>；</w:t>
      </w:r>
      <w:r w:rsidRPr="00BC4159">
        <w:t>4</w:t>
      </w:r>
      <w:r w:rsidRPr="00BC4159">
        <w:t>；</w:t>
      </w:r>
      <w:r w:rsidRPr="00BC4159">
        <w:t xml:space="preserve">4   </w:t>
      </w:r>
    </w:p>
    <w:p w:rsidR="00C84F53" w:rsidRPr="00BC4159" w:rsidRDefault="00BC4159" w:rsidP="00BC4159">
      <w:pPr>
        <w:spacing w:line="360" w:lineRule="auto"/>
      </w:pPr>
      <w:r w:rsidRPr="00BC4159">
        <w:t>四、解答题</w:t>
      </w:r>
    </w:p>
    <w:p w:rsidR="00C84F53" w:rsidRPr="00BC4159" w:rsidRDefault="00BC4159" w:rsidP="00BC4159">
      <w:pPr>
        <w:spacing w:after="0" w:line="360" w:lineRule="auto"/>
      </w:pPr>
      <w:r w:rsidRPr="00BC4159">
        <w:t>13.</w:t>
      </w:r>
      <w:r w:rsidRPr="00BC4159">
        <w:t>【答案】</w:t>
      </w:r>
      <w:r w:rsidRPr="00BC4159">
        <w:t xml:space="preserve"> 5×5=25</w:t>
      </w:r>
      <w:r w:rsidRPr="00BC4159">
        <w:br/>
      </w:r>
      <w:r w:rsidRPr="00BC4159">
        <w:t>答：</w:t>
      </w:r>
      <w:r w:rsidRPr="00BC4159">
        <w:t>5</w:t>
      </w:r>
      <w:r w:rsidRPr="00BC4159">
        <w:t>个</w:t>
      </w:r>
      <w:r w:rsidRPr="00BC4159">
        <w:t>5</w:t>
      </w:r>
      <w:r w:rsidRPr="00BC4159">
        <w:t>相加的和是</w:t>
      </w:r>
      <w:r w:rsidRPr="00BC4159">
        <w:t xml:space="preserve">25.   </w:t>
      </w:r>
    </w:p>
    <w:p w:rsidR="00BC4159" w:rsidRPr="00BC4159" w:rsidRDefault="00BC4159" w:rsidP="00BC4159">
      <w:pPr>
        <w:spacing w:after="0" w:line="360" w:lineRule="auto"/>
      </w:pPr>
      <w:r w:rsidRPr="00BC4159">
        <w:t>14.</w:t>
      </w:r>
      <w:r w:rsidRPr="00BC4159">
        <w:t>【答案】</w:t>
      </w:r>
      <w:r w:rsidRPr="00BC4159">
        <w:t xml:space="preserve"> </w:t>
      </w:r>
      <w:r w:rsidRPr="00BC4159">
        <w:t>加法算式：</w:t>
      </w:r>
      <w:r w:rsidRPr="00BC4159">
        <w:t>5+5+5=15</w:t>
      </w:r>
      <w:r w:rsidRPr="00BC4159">
        <w:t>（颗），乘法算式：</w:t>
      </w:r>
      <w:r w:rsidRPr="00BC4159">
        <w:t>5×3=15</w:t>
      </w:r>
      <w:r w:rsidRPr="00BC4159">
        <w:t>（颗）</w:t>
      </w:r>
    </w:p>
    <w:p w:rsidR="00C84F53" w:rsidRPr="00BC4159" w:rsidRDefault="00BC4159" w:rsidP="00BC4159">
      <w:pPr>
        <w:spacing w:line="360" w:lineRule="auto"/>
      </w:pPr>
      <w:r w:rsidRPr="00BC4159">
        <w:t>五、综合题</w:t>
      </w:r>
    </w:p>
    <w:p w:rsidR="00C84F53" w:rsidRPr="00BC4159" w:rsidRDefault="00BC4159" w:rsidP="00BC4159">
      <w:pPr>
        <w:spacing w:after="0" w:line="360" w:lineRule="auto"/>
      </w:pPr>
      <w:r w:rsidRPr="00BC4159">
        <w:t>15.</w:t>
      </w:r>
      <w:r w:rsidRPr="00BC4159">
        <w:t>【答案】</w:t>
      </w:r>
      <w:r w:rsidRPr="00BC4159">
        <w:t xml:space="preserve"> </w:t>
      </w:r>
      <w:r w:rsidRPr="00BC4159">
        <w:t>（</w:t>
      </w:r>
      <w:r w:rsidRPr="00BC4159">
        <w:t>1</w:t>
      </w:r>
      <w:r w:rsidRPr="00BC4159">
        <w:t>）</w:t>
      </w:r>
      <w:r w:rsidRPr="00BC4159">
        <w:t>7</w:t>
      </w:r>
      <w:r w:rsidRPr="00BC4159">
        <w:t>；</w:t>
      </w:r>
      <w:r w:rsidRPr="00BC4159">
        <w:t>3</w:t>
      </w:r>
      <w:r w:rsidRPr="00BC4159">
        <w:t>；</w:t>
      </w:r>
      <w:r w:rsidRPr="00BC4159">
        <w:t>21</w:t>
      </w:r>
      <w:r w:rsidRPr="00BC4159">
        <w:t>；</w:t>
      </w:r>
      <w:r w:rsidRPr="00BC4159">
        <w:t>7</w:t>
      </w:r>
      <w:r w:rsidRPr="00BC4159">
        <w:t>＋</w:t>
      </w:r>
      <w:r w:rsidRPr="00BC4159">
        <w:t>7</w:t>
      </w:r>
      <w:r w:rsidRPr="00BC4159">
        <w:t>＋</w:t>
      </w:r>
      <w:r w:rsidRPr="00BC4159">
        <w:t>7</w:t>
      </w:r>
      <w:r w:rsidRPr="00BC4159">
        <w:t>＝</w:t>
      </w:r>
      <w:r w:rsidRPr="00BC4159">
        <w:t>21(</w:t>
      </w:r>
      <w:r w:rsidRPr="00BC4159">
        <w:t>支</w:t>
      </w:r>
      <w:r w:rsidRPr="00BC4159">
        <w:t>)</w:t>
      </w:r>
      <w:r w:rsidRPr="00BC4159">
        <w:t>；</w:t>
      </w:r>
      <w:r w:rsidRPr="00BC4159">
        <w:t>7×3</w:t>
      </w:r>
      <w:r w:rsidRPr="00BC4159">
        <w:t>＝</w:t>
      </w:r>
      <w:r w:rsidRPr="00BC4159">
        <w:t>21(</w:t>
      </w:r>
      <w:r w:rsidRPr="00BC4159">
        <w:t>支</w:t>
      </w:r>
      <w:r w:rsidRPr="00BC4159">
        <w:t>)</w:t>
      </w:r>
      <w:r w:rsidRPr="00BC4159">
        <w:br/>
      </w:r>
      <w:r w:rsidRPr="00BC4159">
        <w:t>（</w:t>
      </w:r>
      <w:r w:rsidRPr="00BC4159">
        <w:t>2</w:t>
      </w:r>
      <w:r w:rsidRPr="00BC4159">
        <w:t>）</w:t>
      </w:r>
      <w:r w:rsidRPr="00BC4159">
        <w:t>3</w:t>
      </w:r>
      <w:r w:rsidRPr="00BC4159">
        <w:t>；</w:t>
      </w:r>
      <w:r w:rsidRPr="00BC4159">
        <w:t>7</w:t>
      </w:r>
      <w:r w:rsidRPr="00BC4159">
        <w:t>；</w:t>
      </w:r>
      <w:r w:rsidRPr="00BC4159">
        <w:t>21</w:t>
      </w:r>
      <w:r w:rsidRPr="00BC4159">
        <w:t>；</w:t>
      </w:r>
      <w:r w:rsidRPr="00BC4159">
        <w:t>3</w:t>
      </w:r>
      <w:r w:rsidRPr="00BC4159">
        <w:t>＋</w:t>
      </w:r>
      <w:r w:rsidRPr="00BC4159">
        <w:t>3</w:t>
      </w:r>
      <w:r w:rsidRPr="00BC4159">
        <w:t>＋</w:t>
      </w:r>
      <w:r w:rsidRPr="00BC4159">
        <w:t>3</w:t>
      </w:r>
      <w:r w:rsidRPr="00BC4159">
        <w:t>＋</w:t>
      </w:r>
      <w:r w:rsidRPr="00BC4159">
        <w:t>3</w:t>
      </w:r>
      <w:r w:rsidRPr="00BC4159">
        <w:t>＋</w:t>
      </w:r>
      <w:r w:rsidRPr="00BC4159">
        <w:t>3</w:t>
      </w:r>
      <w:r w:rsidRPr="00BC4159">
        <w:t>＋</w:t>
      </w:r>
      <w:r w:rsidRPr="00BC4159">
        <w:t>3</w:t>
      </w:r>
      <w:r w:rsidRPr="00BC4159">
        <w:t>＋</w:t>
      </w:r>
      <w:r w:rsidRPr="00BC4159">
        <w:t>3</w:t>
      </w:r>
      <w:r w:rsidRPr="00BC4159">
        <w:t>＝</w:t>
      </w:r>
      <w:r w:rsidRPr="00BC4159">
        <w:t>21(</w:t>
      </w:r>
      <w:r w:rsidRPr="00BC4159">
        <w:t>支</w:t>
      </w:r>
      <w:r w:rsidRPr="00BC4159">
        <w:t>)</w:t>
      </w:r>
      <w:r w:rsidRPr="00BC4159">
        <w:t>；</w:t>
      </w:r>
      <w:r w:rsidRPr="00BC4159">
        <w:t>3×7</w:t>
      </w:r>
      <w:r w:rsidRPr="00BC4159">
        <w:t>＝</w:t>
      </w:r>
      <w:r w:rsidRPr="00BC4159">
        <w:t>21(</w:t>
      </w:r>
      <w:r w:rsidRPr="00BC4159">
        <w:t>支</w:t>
      </w:r>
      <w:r w:rsidRPr="00BC4159">
        <w:t xml:space="preserve">)   </w:t>
      </w:r>
    </w:p>
    <w:p w:rsidR="00C84F53" w:rsidRPr="00BC4159" w:rsidRDefault="00BC4159" w:rsidP="00BC4159">
      <w:pPr>
        <w:spacing w:line="360" w:lineRule="auto"/>
      </w:pPr>
      <w:r w:rsidRPr="00BC4159">
        <w:t>六、应用题</w:t>
      </w:r>
    </w:p>
    <w:p w:rsidR="00BC4159" w:rsidRPr="00BC4159" w:rsidRDefault="00BC4159" w:rsidP="00BC4159">
      <w:pPr>
        <w:spacing w:after="0" w:line="360" w:lineRule="auto"/>
      </w:pPr>
      <w:r w:rsidRPr="00BC4159">
        <w:t>16.</w:t>
      </w:r>
      <w:r w:rsidRPr="00BC4159">
        <w:t>【答案】</w:t>
      </w:r>
      <w:r w:rsidRPr="00BC4159">
        <w:t xml:space="preserve"> </w:t>
      </w:r>
      <w:r w:rsidRPr="00BC4159">
        <w:t>能，</w:t>
      </w:r>
      <w:r w:rsidRPr="00BC4159">
        <w:t>72×6</w:t>
      </w:r>
      <w:r w:rsidRPr="00BC4159">
        <w:t>看成</w:t>
      </w:r>
      <w:r w:rsidRPr="00BC4159">
        <w:t>70×6</w:t>
      </w:r>
      <w:r w:rsidRPr="00BC4159">
        <w:t>＝</w:t>
      </w:r>
      <w:r w:rsidRPr="00BC4159">
        <w:t xml:space="preserve"> 420</w:t>
      </w:r>
      <w:r w:rsidRPr="00BC4159">
        <w:t>，</w:t>
      </w:r>
      <w:r w:rsidRPr="00BC4159">
        <w:t>420</w:t>
      </w:r>
      <w:r w:rsidRPr="00BC4159">
        <w:t>﹥</w:t>
      </w:r>
      <w:r w:rsidRPr="00BC4159">
        <w:t>400</w:t>
      </w:r>
    </w:p>
    <w:p w:rsidR="00C84F53" w:rsidRPr="00BC4159" w:rsidRDefault="00BC4159" w:rsidP="00BC4159">
      <w:pPr>
        <w:spacing w:after="0" w:line="360" w:lineRule="auto"/>
      </w:pPr>
      <w:r w:rsidRPr="00BC4159">
        <w:t>答：</w:t>
      </w:r>
      <w:r w:rsidRPr="00BC4159">
        <w:t>6</w:t>
      </w:r>
      <w:r w:rsidRPr="00BC4159">
        <w:t>次能够运完。</w:t>
      </w:r>
    </w:p>
    <w:sectPr w:rsidR="00C84F53" w:rsidRPr="00BC4159">
      <w:headerReference w:type="even" r:id="rId15"/>
      <w:headerReference w:type="default" r:id="rId16"/>
      <w:footerReference w:type="default" r:id="rId17"/>
      <w:pgSz w:w="11907" w:h="16839"/>
      <w:pgMar w:top="1134" w:right="1134" w:bottom="1134" w:left="1134" w:header="397" w:footer="340" w:gutter="0"/>
      <w:pgNumType w:chapStyle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435F" w:rsidRDefault="005F435F">
      <w:pPr>
        <w:spacing w:after="0" w:line="240" w:lineRule="auto"/>
      </w:pPr>
      <w:r>
        <w:separator/>
      </w:r>
    </w:p>
  </w:endnote>
  <w:endnote w:type="continuationSeparator" w:id="0">
    <w:p w:rsidR="005F435F" w:rsidRDefault="005F43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4F53" w:rsidRPr="00BC4159" w:rsidRDefault="00BC4159" w:rsidP="00BC4159">
    <w:pPr>
      <w:pStyle w:val="a4"/>
    </w:pPr>
    <w:r>
      <w:t xml:space="preserve"> </w:t>
    </w:r>
    <w:r w:rsidRPr="00BC4159"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435F" w:rsidRDefault="005F435F">
      <w:pPr>
        <w:spacing w:after="0" w:line="240" w:lineRule="auto"/>
      </w:pPr>
      <w:r>
        <w:separator/>
      </w:r>
    </w:p>
  </w:footnote>
  <w:footnote w:type="continuationSeparator" w:id="0">
    <w:p w:rsidR="005F435F" w:rsidRDefault="005F43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4F53" w:rsidRDefault="005F435F">
    <w:pPr>
      <w:pStyle w:val="a5"/>
      <w:pBdr>
        <w:bottom w:val="none" w:sz="0" w:space="0" w:color="auto"/>
      </w:pBdr>
    </w:pPr>
    <w:r>
      <w:pict>
        <v:rect id="Rectangle 7" o:spid="_x0000_s3073" style="position:absolute;left:0;text-align:left;margin-left:1056.4pt;margin-top:-43pt;width:42.15pt;height:57pt;z-index:1;mso-width-relative:page;mso-height-relative:page" o:preferrelative="t" fillcolor="gray">
          <v:stroke miterlimit="2"/>
        </v:rect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Quad Arrow 1" o:spid="_x0000_s3074" type="#_x0000_t202" style="position:absolute;left:0;text-align:left;margin-left:1098.55pt;margin-top:-43pt;width:31.6pt;height:843pt;z-index:2;mso-width-relative:page;mso-height-relative:page;v-text-anchor:middle" o:preferrelative="t">
          <v:stroke miterlimit="2"/>
          <v:textbox style="layout-flow:vertical;mso-layout-flow-alt:bottom-to-top">
            <w:txbxContent>
              <w:p w:rsidR="00C84F53" w:rsidRDefault="00BC4159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…………○…………外…………○…………装…………○…………订…………○…………线…………○…………</w:t>
                </w:r>
              </w:p>
            </w:txbxContent>
          </v:textbox>
        </v:shape>
      </w:pict>
    </w:r>
    <w:r>
      <w:pict>
        <v:shape id="Quad Arrow 3" o:spid="_x0000_s3075" type="#_x0000_t202" style="position:absolute;left:0;text-align:left;margin-left:1056.4pt;margin-top:-43pt;width:42.15pt;height:843pt;z-index:3;mso-width-relative:page;mso-height-relative:page;v-text-anchor:middle" o:preferrelative="t" fillcolor="#d8d8d8">
          <v:stroke miterlimit="2"/>
          <v:textbox style="layout-flow:vertical;mso-layout-flow-alt:bottom-to-top">
            <w:txbxContent>
              <w:p w:rsidR="00C84F53" w:rsidRDefault="00BC4159">
                <w:pPr>
                  <w:spacing w:beforeLines="100" w:before="240" w:afterLines="100" w:after="240" w:line="240" w:lineRule="auto"/>
                  <w:jc w:val="center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※※请※※不※※要※※在※※装※※订※※线※※内※※答※※题※※</w:t>
                </w:r>
              </w:p>
            </w:txbxContent>
          </v:textbox>
        </v:shape>
      </w:pict>
    </w:r>
    <w:r>
      <w:pict>
        <v:shape id="Quad Arrow 5" o:spid="_x0000_s3076" type="#_x0000_t202" style="position:absolute;left:0;text-align:left;margin-left:1025.45pt;margin-top:-43pt;width:30.95pt;height:843pt;z-index:4;mso-width-relative:page;mso-height-relative:page;v-text-anchor:middle" o:preferrelative="t">
          <v:stroke miterlimit="2"/>
          <v:textbox style="layout-flow:vertical;mso-layout-flow-alt:bottom-to-top">
            <w:txbxContent>
              <w:p w:rsidR="00C84F53" w:rsidRDefault="00BC4159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…………○…………内…………○…………装…………○…………订…………○…………线…………○…………</w:t>
                </w:r>
              </w:p>
            </w:txbxContent>
          </v:textbox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4F53" w:rsidRPr="00BC4159" w:rsidRDefault="00BC4159" w:rsidP="00BC4159">
    <w:pPr>
      <w:pStyle w:val="a5"/>
    </w:pPr>
    <w: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3A371BF7"/>
    <w:multiLevelType w:val="hybridMultilevel"/>
    <w:tmpl w:val="2070BD18"/>
    <w:lvl w:ilvl="0" w:tplc="67193195">
      <w:start w:val="1"/>
      <w:numFmt w:val="decimal"/>
      <w:lvlText w:val="%1."/>
      <w:lvlJc w:val="left"/>
      <w:pPr>
        <w:ind w:left="720" w:hanging="360"/>
      </w:pPr>
    </w:lvl>
    <w:lvl w:ilvl="1" w:tplc="67193195" w:tentative="1">
      <w:start w:val="1"/>
      <w:numFmt w:val="lowerLetter"/>
      <w:lvlText w:val="%2."/>
      <w:lvlJc w:val="left"/>
      <w:pPr>
        <w:ind w:left="1440" w:hanging="360"/>
      </w:pPr>
    </w:lvl>
    <w:lvl w:ilvl="2" w:tplc="67193195" w:tentative="1">
      <w:start w:val="1"/>
      <w:numFmt w:val="lowerRoman"/>
      <w:lvlText w:val="%3."/>
      <w:lvlJc w:val="right"/>
      <w:pPr>
        <w:ind w:left="2160" w:hanging="180"/>
      </w:pPr>
    </w:lvl>
    <w:lvl w:ilvl="3" w:tplc="67193195" w:tentative="1">
      <w:start w:val="1"/>
      <w:numFmt w:val="decimal"/>
      <w:lvlText w:val="%4."/>
      <w:lvlJc w:val="left"/>
      <w:pPr>
        <w:ind w:left="2880" w:hanging="360"/>
      </w:pPr>
    </w:lvl>
    <w:lvl w:ilvl="4" w:tplc="67193195" w:tentative="1">
      <w:start w:val="1"/>
      <w:numFmt w:val="lowerLetter"/>
      <w:lvlText w:val="%5."/>
      <w:lvlJc w:val="left"/>
      <w:pPr>
        <w:ind w:left="3600" w:hanging="360"/>
      </w:pPr>
    </w:lvl>
    <w:lvl w:ilvl="5" w:tplc="67193195" w:tentative="1">
      <w:start w:val="1"/>
      <w:numFmt w:val="lowerRoman"/>
      <w:lvlText w:val="%6."/>
      <w:lvlJc w:val="right"/>
      <w:pPr>
        <w:ind w:left="4320" w:hanging="180"/>
      </w:pPr>
    </w:lvl>
    <w:lvl w:ilvl="6" w:tplc="67193195" w:tentative="1">
      <w:start w:val="1"/>
      <w:numFmt w:val="decimal"/>
      <w:lvlText w:val="%7."/>
      <w:lvlJc w:val="left"/>
      <w:pPr>
        <w:ind w:left="5040" w:hanging="360"/>
      </w:pPr>
    </w:lvl>
    <w:lvl w:ilvl="7" w:tplc="67193195" w:tentative="1">
      <w:start w:val="1"/>
      <w:numFmt w:val="lowerLetter"/>
      <w:lvlText w:val="%8."/>
      <w:lvlJc w:val="left"/>
      <w:pPr>
        <w:ind w:left="5760" w:hanging="360"/>
      </w:pPr>
    </w:lvl>
    <w:lvl w:ilvl="8" w:tplc="6719319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030807"/>
    <w:multiLevelType w:val="multilevel"/>
    <w:tmpl w:val="0C0A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>
    <w:nsid w:val="6E976F07"/>
    <w:multiLevelType w:val="hybridMultilevel"/>
    <w:tmpl w:val="3B964FFC"/>
    <w:lvl w:ilvl="0" w:tplc="32812809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5"/>
  </w:num>
  <w:num w:numId="5">
    <w:abstractNumId w:val="1"/>
  </w:num>
  <w:num w:numId="6">
    <w:abstractNumId w:val="0"/>
  </w:num>
  <w:num w:numId="7">
    <w:abstractNumId w:val="3"/>
  </w:num>
  <w:num w:numId="8">
    <w:abstractNumId w:val="8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7"/>
    <o:shapelayout v:ext="edit">
      <o:idmap v:ext="edit" data="2,3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50F30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5F435F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A4684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BC4159"/>
    <w:rsid w:val="00C00B1C"/>
    <w:rsid w:val="00C205D4"/>
    <w:rsid w:val="00C26A2D"/>
    <w:rsid w:val="00C84C25"/>
    <w:rsid w:val="00C84F53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20" w:line="288" w:lineRule="auto"/>
      <w:textAlignment w:val="center"/>
    </w:pPr>
    <w:rPr>
      <w:rFonts w:ascii="Calibri" w:hAnsi="Calibri"/>
      <w:sz w:val="21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a5">
    <w:name w:val="header"/>
    <w:basedOn w:val="a"/>
    <w:link w:val="Char1"/>
    <w:uiPriority w:val="99"/>
    <w:unhideWhenUsed/>
    <w:qFormat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Char1">
    <w:name w:val="页眉 Char"/>
    <w:link w:val="a5"/>
    <w:uiPriority w:val="99"/>
    <w:qFormat/>
    <w:rPr>
      <w:sz w:val="18"/>
      <w:szCs w:val="18"/>
    </w:rPr>
  </w:style>
  <w:style w:type="character" w:customStyle="1" w:styleId="Char0">
    <w:name w:val="页脚 Char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link w:val="a3"/>
    <w:uiPriority w:val="99"/>
    <w:semiHidden/>
    <w:qFormat/>
    <w:rPr>
      <w:sz w:val="18"/>
      <w:szCs w:val="18"/>
    </w:rPr>
  </w:style>
  <w:style w:type="paragraph" w:customStyle="1" w:styleId="1">
    <w:name w:val="正文1"/>
    <w:qFormat/>
    <w:pPr>
      <w:jc w:val="both"/>
    </w:pPr>
    <w:rPr>
      <w:kern w:val="2"/>
      <w:sz w:val="21"/>
      <w:szCs w:val="21"/>
    </w:rPr>
  </w:style>
  <w:style w:type="character" w:customStyle="1" w:styleId="15">
    <w:name w:val="15"/>
    <w:qFormat/>
    <w:rPr>
      <w:rFonts w:ascii="Times New Roman" w:hAnsi="Times New Roman" w:cs="Times New Roman" w:hint="default"/>
      <w:color w:val="0000FF"/>
      <w:u w:val="single"/>
    </w:rPr>
  </w:style>
  <w:style w:type="paragraph" w:customStyle="1" w:styleId="2">
    <w:name w:val="正文2"/>
    <w:qFormat/>
    <w:pPr>
      <w:jc w:val="both"/>
    </w:pPr>
    <w:rPr>
      <w:kern w:val="2"/>
      <w:sz w:val="21"/>
      <w:szCs w:val="21"/>
    </w:rPr>
  </w:style>
  <w:style w:type="character" w:customStyle="1" w:styleId="DefaultParagraphFontPHPDOCX">
    <w:name w:val="Default Paragraph Font PHPDOCX"/>
    <w:uiPriority w:val="1"/>
    <w:semiHidden/>
    <w:unhideWhenUsed/>
  </w:style>
  <w:style w:type="paragraph" w:customStyle="1" w:styleId="ListParagraphPHPDOCX">
    <w:name w:val="List Paragraph PHPDOCX"/>
    <w:uiPriority w:val="34"/>
    <w:qFormat/>
    <w:rsid w:val="00DF064E"/>
    <w:pPr>
      <w:ind w:left="720"/>
      <w:contextualSpacing/>
    </w:pPr>
  </w:style>
  <w:style w:type="paragraph" w:customStyle="1" w:styleId="TitlePHPDOCX">
    <w:name w:val="Title PHPDOCX"/>
    <w:link w:val="TitleCarPHPDOCX"/>
    <w:uiPriority w:val="10"/>
    <w:qFormat/>
    <w:rsid w:val="00DF064E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leCarPHPDOCX">
    <w:name w:val="Title Car PHPDOCX"/>
    <w:link w:val="TitlePHPDOCX"/>
    <w:uiPriority w:val="10"/>
    <w:rsid w:val="00DF064E"/>
    <w:rPr>
      <w:rFonts w:ascii="Cambria" w:eastAsia="宋体" w:hAnsi="Cambria" w:cs="Times New Roman"/>
      <w:color w:val="17365D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sid w:val="00DF064E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SubtitleCarPHPDOCX">
    <w:name w:val="Subtitle Car PHPDOCX"/>
    <w:link w:val="SubtitlePHPDOCX"/>
    <w:uiPriority w:val="11"/>
    <w:rsid w:val="00DF064E"/>
    <w:rPr>
      <w:rFonts w:ascii="Cambria" w:eastAsia="宋体" w:hAnsi="Cambria" w:cs="Times New Roman"/>
      <w:i/>
      <w:iCs/>
      <w:color w:val="4F81BD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493A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uiPriority w:val="99"/>
    <w:semiHidden/>
    <w:unhideWhenUsed/>
    <w:rsid w:val="00E139EA"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rsid w:val="00E139EA"/>
  </w:style>
  <w:style w:type="character" w:customStyle="1" w:styleId="CommentTextCharPHPDOCX">
    <w:name w:val="Comment Text Char PHPDOCX"/>
    <w:link w:val="annotationtextPHPDOCX"/>
    <w:uiPriority w:val="99"/>
    <w:semiHidden/>
    <w:rsid w:val="00E139EA"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link w:val="annotationsubjectPHPDOCX"/>
    <w:uiPriority w:val="99"/>
    <w:semiHidden/>
    <w:rsid w:val="00E139EA"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rsid w:val="00E139EA"/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rsid w:val="006E0FDA"/>
  </w:style>
  <w:style w:type="character" w:customStyle="1" w:styleId="footnoteTextCarPHPDOCX">
    <w:name w:val="footnote Text Car PHPDOCX"/>
    <w:link w:val="footnoteTextPHPDOCX"/>
    <w:uiPriority w:val="99"/>
    <w:semiHidden/>
    <w:rsid w:val="006E0FDA"/>
    <w:rPr>
      <w:sz w:val="20"/>
      <w:szCs w:val="20"/>
    </w:rPr>
  </w:style>
  <w:style w:type="character" w:customStyle="1" w:styleId="footnoteReferencePHPDOCX">
    <w:name w:val="footnote Reference PHPDOCX"/>
    <w:uiPriority w:val="99"/>
    <w:semiHidden/>
    <w:unhideWhenUsed/>
    <w:rsid w:val="006E0FDA"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  <w:rsid w:val="006E0FDA"/>
  </w:style>
  <w:style w:type="character" w:customStyle="1" w:styleId="endnoteTextCarPHPDOCX">
    <w:name w:val="endnote Text Car PHPDOCX"/>
    <w:link w:val="endnoteTextPHPDOCX"/>
    <w:uiPriority w:val="99"/>
    <w:semiHidden/>
    <w:rsid w:val="006E0FDA"/>
    <w:rPr>
      <w:sz w:val="20"/>
      <w:szCs w:val="20"/>
    </w:rPr>
  </w:style>
  <w:style w:type="character" w:customStyle="1" w:styleId="endnoteReferencePHPDOCX">
    <w:name w:val="endnote Reference PHPDOCX"/>
    <w:uiPriority w:val="99"/>
    <w:semiHidden/>
    <w:unhideWhenUsed/>
    <w:rsid w:val="006E0FD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microsoft.com/office/2007/relationships/stylesWithEffects" Target="stylesWithEffects.xml"/><Relationship Id="rId15" Type="http://schemas.openxmlformats.org/officeDocument/2006/relationships/header" Target="header1.xml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  <customShpInfo spid="_x0000_s4098"/>
    <customShpInfo spid="_x0000_s4099"/>
    <customShpInfo spid="_x0000_s4100"/>
    <customShpInfo spid="_x0000_s4102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02E280C-029F-4187-987A-536E54C0DC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1437</Characters>
  <Application>Microsoft Office Word</Application>
  <DocSecurity>0</DocSecurity>
  <Lines>11</Lines>
  <Paragraphs>3</Paragraphs>
  <ScaleCrop>false</ScaleCrop>
  <Company>Microsoft</Company>
  <LinksUpToDate>false</LinksUpToDate>
  <CharactersWithSpaces>1685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creator>lam</dc:creator>
  <cp:lastModifiedBy>刘德强</cp:lastModifiedBy>
  <cp:revision>9</cp:revision>
  <dcterms:created xsi:type="dcterms:W3CDTF">2013-12-09T06:44:00Z</dcterms:created>
  <dcterms:modified xsi:type="dcterms:W3CDTF">2019-08-13T13:59:00Z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2052-10.1.0.6235</vt:lpwstr>
  </property>
</Properties>
</file>